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8A9582" w14:textId="4FA910F8" w:rsidR="00744438" w:rsidRDefault="00744438" w:rsidP="00744438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Załącznik nr 1</w:t>
      </w:r>
      <w:r w:rsidR="00904B29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 xml:space="preserve"> do SWZ</w:t>
      </w:r>
    </w:p>
    <w:p w14:paraId="337D63CF" w14:textId="77777777" w:rsidR="009A7727" w:rsidRDefault="009A7727" w:rsidP="00744438">
      <w:pPr>
        <w:jc w:val="right"/>
        <w:rPr>
          <w:b/>
          <w:sz w:val="22"/>
          <w:szCs w:val="22"/>
        </w:rPr>
      </w:pPr>
    </w:p>
    <w:p w14:paraId="6C0E6D74" w14:textId="2E18D582" w:rsidR="00913955" w:rsidRDefault="00AB5BF2" w:rsidP="00AB5BF2">
      <w:pPr>
        <w:jc w:val="center"/>
        <w:rPr>
          <w:b/>
          <w:sz w:val="22"/>
          <w:szCs w:val="22"/>
        </w:rPr>
      </w:pPr>
      <w:r w:rsidRPr="00C962C0">
        <w:rPr>
          <w:b/>
          <w:sz w:val="22"/>
          <w:szCs w:val="22"/>
        </w:rPr>
        <w:t xml:space="preserve">Oświadczenie </w:t>
      </w:r>
      <w:r w:rsidR="001C49BD">
        <w:rPr>
          <w:b/>
          <w:sz w:val="22"/>
          <w:szCs w:val="22"/>
        </w:rPr>
        <w:t>W</w:t>
      </w:r>
      <w:r w:rsidRPr="00806FE9">
        <w:rPr>
          <w:b/>
          <w:sz w:val="22"/>
          <w:szCs w:val="22"/>
        </w:rPr>
        <w:t xml:space="preserve">ykonawcy </w:t>
      </w:r>
    </w:p>
    <w:p w14:paraId="342C7BD9" w14:textId="77777777" w:rsidR="001C49BD" w:rsidRDefault="00AB5BF2" w:rsidP="00AB5BF2">
      <w:pPr>
        <w:jc w:val="center"/>
        <w:rPr>
          <w:b/>
          <w:sz w:val="22"/>
          <w:szCs w:val="22"/>
        </w:rPr>
      </w:pPr>
      <w:r w:rsidRPr="00806FE9">
        <w:rPr>
          <w:b/>
          <w:sz w:val="22"/>
          <w:szCs w:val="22"/>
        </w:rPr>
        <w:t xml:space="preserve">o </w:t>
      </w:r>
      <w:r w:rsidRPr="00AB5BF2">
        <w:rPr>
          <w:b/>
          <w:sz w:val="22"/>
          <w:szCs w:val="22"/>
        </w:rPr>
        <w:t>występowaniu albo braku powiązań kapitałowych lub osobowych z Zamawiającym</w:t>
      </w:r>
      <w:r w:rsidR="001C49BD">
        <w:rPr>
          <w:b/>
          <w:sz w:val="22"/>
          <w:szCs w:val="22"/>
        </w:rPr>
        <w:t xml:space="preserve"> </w:t>
      </w:r>
    </w:p>
    <w:p w14:paraId="59F89DE5" w14:textId="77777777" w:rsidR="00AD6410" w:rsidRDefault="001C49BD" w:rsidP="00AB5BF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w postępowaniu </w:t>
      </w:r>
      <w:r w:rsidR="00AD6410">
        <w:rPr>
          <w:b/>
          <w:sz w:val="22"/>
          <w:szCs w:val="22"/>
        </w:rPr>
        <w:t xml:space="preserve">pn. </w:t>
      </w:r>
      <w:r w:rsidR="00AD6410" w:rsidRPr="00AD6410">
        <w:rPr>
          <w:b/>
          <w:sz w:val="22"/>
          <w:szCs w:val="22"/>
        </w:rPr>
        <w:t xml:space="preserve">Świadczenie usług kompleksowego nadzoru inwestorskiego nad realizacją zadania inwestycyjnego polegającego na budowie gazociągu wysokiego ciśnienia DN 300 MOP 6,3 MPa relacji Dworzysko - Chojnice o długości ok. 70 km </w:t>
      </w:r>
    </w:p>
    <w:p w14:paraId="65EBA2E8" w14:textId="79A545EE" w:rsidR="00AD6410" w:rsidRDefault="00AD6410" w:rsidP="00AB5BF2">
      <w:pPr>
        <w:jc w:val="center"/>
        <w:rPr>
          <w:b/>
          <w:sz w:val="22"/>
          <w:szCs w:val="22"/>
        </w:rPr>
      </w:pPr>
      <w:r w:rsidRPr="00AD6410">
        <w:rPr>
          <w:b/>
          <w:sz w:val="22"/>
          <w:szCs w:val="22"/>
        </w:rPr>
        <w:t>wraz z infrastrukturą towarzyszącą</w:t>
      </w:r>
      <w:r>
        <w:rPr>
          <w:b/>
          <w:sz w:val="22"/>
          <w:szCs w:val="22"/>
        </w:rPr>
        <w:t>.</w:t>
      </w:r>
    </w:p>
    <w:p w14:paraId="6CF86461" w14:textId="1BD59678" w:rsidR="00AB5BF2" w:rsidRDefault="001C49BD" w:rsidP="00AB5BF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202</w:t>
      </w:r>
      <w:r w:rsidR="00F877A8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>/W800/WNP-</w:t>
      </w:r>
      <w:r w:rsidR="005E21DE">
        <w:rPr>
          <w:b/>
          <w:sz w:val="22"/>
          <w:szCs w:val="22"/>
        </w:rPr>
        <w:t>0</w:t>
      </w:r>
      <w:r w:rsidR="00F877A8">
        <w:rPr>
          <w:b/>
          <w:sz w:val="22"/>
          <w:szCs w:val="22"/>
        </w:rPr>
        <w:t>52816</w:t>
      </w:r>
    </w:p>
    <w:p w14:paraId="102FD5E0" w14:textId="019AEBE3" w:rsidR="00AB5BF2" w:rsidRDefault="001D1D80" w:rsidP="00AB5BF2">
      <w:pPr>
        <w:jc w:val="center"/>
        <w:rPr>
          <w:b/>
          <w:sz w:val="22"/>
          <w:szCs w:val="22"/>
        </w:rPr>
      </w:pPr>
      <w:r w:rsidRPr="001D1D80">
        <w:rPr>
          <w:b/>
          <w:sz w:val="22"/>
          <w:szCs w:val="22"/>
        </w:rPr>
        <w:t>Ogłoszenie nr 2025-66030-248734</w:t>
      </w:r>
    </w:p>
    <w:p w14:paraId="162CB6F0" w14:textId="77777777" w:rsidR="00AB5BF2" w:rsidRDefault="00AB5BF2" w:rsidP="00AB5BF2">
      <w:pPr>
        <w:pStyle w:val="Default"/>
        <w:rPr>
          <w:sz w:val="20"/>
          <w:szCs w:val="20"/>
        </w:rPr>
      </w:pPr>
    </w:p>
    <w:p w14:paraId="4C72D061" w14:textId="77777777" w:rsidR="00AB5BF2" w:rsidRDefault="00AB5BF2" w:rsidP="00AB5BF2">
      <w:pPr>
        <w:pStyle w:val="Default"/>
        <w:rPr>
          <w:b/>
          <w:bCs/>
          <w:sz w:val="22"/>
          <w:szCs w:val="22"/>
        </w:rPr>
      </w:pPr>
      <w:r>
        <w:rPr>
          <w:sz w:val="20"/>
          <w:szCs w:val="20"/>
        </w:rPr>
        <w:t>…………………………………………..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2"/>
          <w:szCs w:val="22"/>
        </w:rPr>
        <w:t>……………..………………….</w:t>
      </w:r>
    </w:p>
    <w:p w14:paraId="6BB1061B" w14:textId="77777777" w:rsidR="00AB5BF2" w:rsidRDefault="00AB5BF2" w:rsidP="00AB5BF2">
      <w:pPr>
        <w:pStyle w:val="Default"/>
        <w:ind w:firstLine="709"/>
        <w:rPr>
          <w:sz w:val="18"/>
          <w:szCs w:val="18"/>
        </w:rPr>
      </w:pPr>
      <w:r>
        <w:rPr>
          <w:sz w:val="20"/>
          <w:szCs w:val="20"/>
        </w:rPr>
        <w:t xml:space="preserve">(Pieczęć Wykonawcy)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18"/>
          <w:szCs w:val="18"/>
        </w:rPr>
        <w:t>(Miejscowość i data)</w:t>
      </w:r>
    </w:p>
    <w:p w14:paraId="01443718" w14:textId="68757B15" w:rsidR="00AB5BF2" w:rsidRDefault="00AB5BF2" w:rsidP="00AB5BF2">
      <w:pPr>
        <w:spacing w:line="360" w:lineRule="auto"/>
        <w:jc w:val="center"/>
        <w:rPr>
          <w:b/>
        </w:rPr>
      </w:pPr>
    </w:p>
    <w:p w14:paraId="076F31BC" w14:textId="2E08419A" w:rsidR="004279A3" w:rsidRPr="00763EF5" w:rsidRDefault="004279A3" w:rsidP="004279A3">
      <w:pPr>
        <w:pStyle w:val="Legenda"/>
        <w:jc w:val="both"/>
        <w:rPr>
          <w:rFonts w:ascii="Arial" w:hAnsi="Arial" w:cs="Arial"/>
          <w:sz w:val="20"/>
        </w:rPr>
      </w:pPr>
      <w:r w:rsidRPr="00763EF5">
        <w:rPr>
          <w:rFonts w:ascii="Arial" w:hAnsi="Arial" w:cs="Arial"/>
          <w:sz w:val="20"/>
        </w:rPr>
        <w:t>Oświadczenie:</w:t>
      </w:r>
      <w:r>
        <w:rPr>
          <w:rStyle w:val="Odwoanieprzypisudolnego"/>
          <w:rFonts w:ascii="Arial" w:hAnsi="Arial"/>
          <w:sz w:val="20"/>
        </w:rPr>
        <w:footnoteReference w:id="2"/>
      </w:r>
      <w:r w:rsidRPr="00763EF5">
        <w:rPr>
          <w:rFonts w:ascii="Arial" w:hAnsi="Arial" w:cs="Arial"/>
          <w:sz w:val="20"/>
        </w:rPr>
        <w:t xml:space="preserve"> </w:t>
      </w:r>
    </w:p>
    <w:p w14:paraId="30E0869A" w14:textId="574EAB03" w:rsidR="000E571E" w:rsidRPr="000E571E" w:rsidRDefault="008A6B6A" w:rsidP="000E571E">
      <w:pPr>
        <w:widowControl/>
        <w:rPr>
          <w:rFonts w:asciiTheme="minorBidi" w:hAnsiTheme="minorBidi" w:cstheme="minorBidi"/>
          <w:sz w:val="22"/>
          <w:szCs w:val="22"/>
        </w:rPr>
      </w:pPr>
      <w:r w:rsidRPr="008A6B6A">
        <w:rPr>
          <w:sz w:val="22"/>
          <w:szCs w:val="22"/>
        </w:rPr>
        <w:sym w:font="Courier New" w:char="007F"/>
      </w:r>
      <w:r w:rsidRPr="008A6B6A">
        <w:rPr>
          <w:sz w:val="22"/>
          <w:szCs w:val="22"/>
        </w:rPr>
        <w:t xml:space="preserve"> </w:t>
      </w:r>
      <w:r w:rsidR="000E571E" w:rsidRPr="000E571E">
        <w:rPr>
          <w:rFonts w:asciiTheme="minorBidi" w:hAnsiTheme="minorBidi" w:cstheme="minorBidi"/>
          <w:sz w:val="22"/>
          <w:szCs w:val="22"/>
        </w:rPr>
        <w:t xml:space="preserve">Organ uprawniony do reprezentacji podmiotu (członek Zarządu, wspólnik, właściciel) </w:t>
      </w:r>
    </w:p>
    <w:p w14:paraId="15E06DDC" w14:textId="505A3B51" w:rsidR="000E571E" w:rsidRPr="000E571E" w:rsidRDefault="005636DC" w:rsidP="000E571E">
      <w:pPr>
        <w:widowControl/>
        <w:rPr>
          <w:rFonts w:asciiTheme="minorBidi" w:hAnsiTheme="minorBidi" w:cstheme="minorBidi"/>
          <w:sz w:val="22"/>
          <w:szCs w:val="22"/>
        </w:rPr>
      </w:pPr>
      <w:r w:rsidRPr="000E571E">
        <w:rPr>
          <w:rFonts w:asciiTheme="minorBidi" w:hAnsiTheme="minorBidi" w:cstheme="minorBidi"/>
          <w:sz w:val="22"/>
          <w:szCs w:val="22"/>
        </w:rPr>
        <w:sym w:font="Courier New" w:char="007F"/>
      </w:r>
      <w:r w:rsidRPr="000E571E">
        <w:rPr>
          <w:rFonts w:asciiTheme="minorBidi" w:hAnsiTheme="minorBidi" w:cstheme="minorBidi"/>
          <w:sz w:val="22"/>
          <w:szCs w:val="22"/>
        </w:rPr>
        <w:t xml:space="preserve"> </w:t>
      </w:r>
      <w:r w:rsidR="000E571E" w:rsidRPr="000E571E">
        <w:rPr>
          <w:rFonts w:asciiTheme="minorBidi" w:hAnsiTheme="minorBidi" w:cstheme="minorBidi"/>
          <w:sz w:val="22"/>
          <w:szCs w:val="22"/>
        </w:rPr>
        <w:t>Organ nadzoru (członek Rady Nadzorczej)</w:t>
      </w:r>
    </w:p>
    <w:p w14:paraId="3B27B1F7" w14:textId="77777777" w:rsidR="000E571E" w:rsidRPr="000E571E" w:rsidRDefault="008A6B6A" w:rsidP="000E571E">
      <w:pPr>
        <w:ind w:left="142" w:hanging="142"/>
        <w:jc w:val="both"/>
        <w:rPr>
          <w:rFonts w:asciiTheme="minorBidi" w:hAnsiTheme="minorBidi" w:cstheme="minorBidi"/>
          <w:sz w:val="22"/>
          <w:szCs w:val="22"/>
        </w:rPr>
      </w:pPr>
      <w:r w:rsidRPr="000E571E">
        <w:rPr>
          <w:rFonts w:asciiTheme="minorBidi" w:hAnsiTheme="minorBidi" w:cstheme="minorBidi"/>
          <w:sz w:val="22"/>
          <w:szCs w:val="22"/>
        </w:rPr>
        <w:sym w:font="Courier New" w:char="007F"/>
      </w:r>
      <w:r w:rsidRPr="000E571E">
        <w:rPr>
          <w:rFonts w:asciiTheme="minorBidi" w:hAnsiTheme="minorBidi" w:cstheme="minorBidi"/>
          <w:sz w:val="22"/>
          <w:szCs w:val="22"/>
        </w:rPr>
        <w:t xml:space="preserve"> </w:t>
      </w:r>
      <w:r w:rsidR="000E571E" w:rsidRPr="000E571E">
        <w:rPr>
          <w:rFonts w:asciiTheme="minorBidi" w:hAnsiTheme="minorBidi" w:cstheme="minorBidi"/>
          <w:sz w:val="22"/>
          <w:szCs w:val="22"/>
        </w:rPr>
        <w:t>Prokurent</w:t>
      </w:r>
    </w:p>
    <w:p w14:paraId="1DF0558B" w14:textId="77777777" w:rsidR="000E571E" w:rsidRDefault="008A6B6A" w:rsidP="005636DC">
      <w:pPr>
        <w:jc w:val="both"/>
        <w:rPr>
          <w:sz w:val="22"/>
          <w:szCs w:val="22"/>
        </w:rPr>
      </w:pPr>
      <w:r w:rsidRPr="000E571E">
        <w:rPr>
          <w:sz w:val="22"/>
          <w:szCs w:val="22"/>
        </w:rPr>
        <w:sym w:font="Courier New" w:char="007F"/>
      </w:r>
      <w:r w:rsidRPr="000E571E">
        <w:rPr>
          <w:sz w:val="22"/>
          <w:szCs w:val="22"/>
        </w:rPr>
        <w:t xml:space="preserve"> </w:t>
      </w:r>
      <w:r w:rsidR="000E571E">
        <w:rPr>
          <w:sz w:val="22"/>
          <w:szCs w:val="22"/>
        </w:rPr>
        <w:t>Pełnomocnik</w:t>
      </w:r>
    </w:p>
    <w:p w14:paraId="77E0BA04" w14:textId="74DFB4CE" w:rsidR="000E571E" w:rsidRDefault="000E571E" w:rsidP="009B656F">
      <w:pPr>
        <w:jc w:val="both"/>
        <w:rPr>
          <w:sz w:val="22"/>
          <w:szCs w:val="22"/>
        </w:rPr>
      </w:pPr>
    </w:p>
    <w:p w14:paraId="472FF98A" w14:textId="77777777" w:rsidR="008A6B6A" w:rsidRPr="008A6B6A" w:rsidRDefault="008A6B6A" w:rsidP="000E571E">
      <w:pPr>
        <w:pStyle w:val="Tekstpodstawowy"/>
        <w:spacing w:after="240"/>
        <w:ind w:left="0"/>
        <w:rPr>
          <w:rFonts w:ascii="Arial" w:hAnsi="Arial" w:cs="Arial"/>
          <w:sz w:val="22"/>
          <w:szCs w:val="22"/>
        </w:rPr>
      </w:pPr>
      <w:r w:rsidRPr="008A6B6A">
        <w:rPr>
          <w:rFonts w:ascii="Arial" w:hAnsi="Arial" w:cs="Arial"/>
          <w:sz w:val="22"/>
          <w:szCs w:val="22"/>
        </w:rPr>
        <w:t>Imię (imiona)</w:t>
      </w:r>
      <w:r w:rsidRPr="008A6B6A">
        <w:rPr>
          <w:rFonts w:ascii="Arial" w:hAnsi="Arial" w:cs="Arial"/>
          <w:sz w:val="22"/>
          <w:szCs w:val="22"/>
        </w:rPr>
        <w:tab/>
        <w:t>……………….</w:t>
      </w:r>
    </w:p>
    <w:p w14:paraId="168505D1" w14:textId="5AC63741" w:rsidR="008A6B6A" w:rsidRDefault="008A6B6A" w:rsidP="004279A3">
      <w:pPr>
        <w:spacing w:after="240"/>
        <w:rPr>
          <w:sz w:val="22"/>
          <w:szCs w:val="22"/>
        </w:rPr>
      </w:pPr>
      <w:r w:rsidRPr="008A6B6A">
        <w:rPr>
          <w:sz w:val="22"/>
          <w:szCs w:val="22"/>
        </w:rPr>
        <w:t xml:space="preserve">Nazwisko </w:t>
      </w:r>
      <w:r w:rsidRPr="008A6B6A">
        <w:rPr>
          <w:sz w:val="22"/>
          <w:szCs w:val="22"/>
        </w:rPr>
        <w:tab/>
        <w:t>……………….</w:t>
      </w:r>
    </w:p>
    <w:p w14:paraId="0B24DE4B" w14:textId="6E68054B" w:rsidR="000571F4" w:rsidRPr="00373407" w:rsidRDefault="00447138" w:rsidP="004279A3">
      <w:pPr>
        <w:spacing w:after="120" w:line="280" w:lineRule="exact"/>
        <w:jc w:val="both"/>
        <w:rPr>
          <w:rFonts w:asciiTheme="minorBidi" w:hAnsiTheme="minorBidi" w:cstheme="minorBidi"/>
          <w:sz w:val="22"/>
          <w:szCs w:val="22"/>
        </w:rPr>
      </w:pPr>
      <w:r w:rsidRPr="00373407">
        <w:rPr>
          <w:rFonts w:asciiTheme="minorBidi" w:hAnsiTheme="minorBidi" w:cstheme="minorBidi"/>
          <w:sz w:val="22"/>
          <w:szCs w:val="22"/>
        </w:rPr>
        <w:t xml:space="preserve">Świadomy </w:t>
      </w:r>
      <w:r w:rsidR="008A6B6A" w:rsidRPr="00373407">
        <w:rPr>
          <w:rFonts w:asciiTheme="minorBidi" w:hAnsiTheme="minorBidi" w:cstheme="minorBidi"/>
          <w:sz w:val="22"/>
          <w:szCs w:val="22"/>
        </w:rPr>
        <w:t>odpowiedzialności karnej za fałszywe zeznania oświadczam, że</w:t>
      </w:r>
      <w:r w:rsidR="000571F4" w:rsidRPr="00373407">
        <w:rPr>
          <w:rFonts w:asciiTheme="minorBidi" w:hAnsiTheme="minorBidi" w:cstheme="minorBidi"/>
          <w:sz w:val="22"/>
          <w:szCs w:val="22"/>
        </w:rPr>
        <w:t xml:space="preserve"> nie jestem powiązany osobowo lub kapitałowo z Zamawiającym</w:t>
      </w:r>
      <w:r w:rsidR="00373407">
        <w:rPr>
          <w:rFonts w:asciiTheme="minorBidi" w:hAnsiTheme="minorBidi" w:cstheme="minorBidi"/>
          <w:sz w:val="22"/>
          <w:szCs w:val="22"/>
        </w:rPr>
        <w:t>, tj.:</w:t>
      </w:r>
    </w:p>
    <w:p w14:paraId="54B1F818" w14:textId="675DDE67" w:rsidR="000571F4" w:rsidRDefault="00373407" w:rsidP="004279A3">
      <w:pPr>
        <w:numPr>
          <w:ilvl w:val="2"/>
          <w:numId w:val="24"/>
        </w:numPr>
        <w:shd w:val="clear" w:color="auto" w:fill="FFFFFF"/>
        <w:spacing w:after="120" w:line="280" w:lineRule="exact"/>
        <w:ind w:left="567" w:hanging="567"/>
        <w:jc w:val="both"/>
        <w:rPr>
          <w:bCs/>
          <w:sz w:val="22"/>
          <w:szCs w:val="22"/>
        </w:rPr>
      </w:pPr>
      <w:r>
        <w:rPr>
          <w:rFonts w:asciiTheme="minorBidi" w:hAnsiTheme="minorBidi" w:cstheme="minorBidi"/>
          <w:bCs/>
          <w:sz w:val="22"/>
          <w:szCs w:val="22"/>
        </w:rPr>
        <w:t xml:space="preserve">nie posiadam więcej niż </w:t>
      </w:r>
      <w:r w:rsidR="000571F4" w:rsidRPr="00373407">
        <w:rPr>
          <w:rFonts w:asciiTheme="minorBidi" w:hAnsiTheme="minorBidi" w:cstheme="minorBidi"/>
          <w:bCs/>
          <w:sz w:val="22"/>
          <w:szCs w:val="22"/>
        </w:rPr>
        <w:t xml:space="preserve">10% udziałów </w:t>
      </w:r>
      <w:r>
        <w:rPr>
          <w:rFonts w:asciiTheme="minorBidi" w:hAnsiTheme="minorBidi" w:cstheme="minorBidi"/>
          <w:bCs/>
          <w:sz w:val="22"/>
          <w:szCs w:val="22"/>
        </w:rPr>
        <w:t xml:space="preserve">Zamawiającego, nie pełnię </w:t>
      </w:r>
      <w:r w:rsidR="000571F4" w:rsidRPr="006075FF">
        <w:rPr>
          <w:bCs/>
          <w:sz w:val="22"/>
          <w:szCs w:val="22"/>
        </w:rPr>
        <w:t>funkcji członka organu nadzorczego lub</w:t>
      </w:r>
      <w:r w:rsidR="000571F4">
        <w:rPr>
          <w:bCs/>
          <w:sz w:val="22"/>
          <w:szCs w:val="22"/>
        </w:rPr>
        <w:t xml:space="preserve"> </w:t>
      </w:r>
      <w:r w:rsidR="000571F4" w:rsidRPr="006075FF">
        <w:rPr>
          <w:bCs/>
          <w:sz w:val="22"/>
          <w:szCs w:val="22"/>
        </w:rPr>
        <w:t xml:space="preserve">zarządzającego, </w:t>
      </w:r>
      <w:r w:rsidR="00036266">
        <w:rPr>
          <w:bCs/>
          <w:sz w:val="22"/>
          <w:szCs w:val="22"/>
        </w:rPr>
        <w:t xml:space="preserve">pełnomocnika, </w:t>
      </w:r>
      <w:r w:rsidR="000571F4" w:rsidRPr="006075FF">
        <w:rPr>
          <w:bCs/>
          <w:sz w:val="22"/>
          <w:szCs w:val="22"/>
        </w:rPr>
        <w:t>prokurenta</w:t>
      </w:r>
      <w:r>
        <w:rPr>
          <w:bCs/>
          <w:sz w:val="22"/>
          <w:szCs w:val="22"/>
        </w:rPr>
        <w:t xml:space="preserve"> </w:t>
      </w:r>
      <w:r w:rsidR="000571F4">
        <w:rPr>
          <w:bCs/>
          <w:sz w:val="22"/>
          <w:szCs w:val="22"/>
        </w:rPr>
        <w:t>w Spółce Zamawiającego;</w:t>
      </w:r>
    </w:p>
    <w:p w14:paraId="61636BCD" w14:textId="6464A6F6" w:rsidR="000571F4" w:rsidRPr="00373407" w:rsidRDefault="00373407" w:rsidP="004279A3">
      <w:pPr>
        <w:numPr>
          <w:ilvl w:val="2"/>
          <w:numId w:val="24"/>
        </w:numPr>
        <w:shd w:val="clear" w:color="auto" w:fill="FFFFFF"/>
        <w:spacing w:after="120" w:line="280" w:lineRule="exact"/>
        <w:ind w:left="567" w:hanging="567"/>
        <w:jc w:val="both"/>
        <w:rPr>
          <w:rStyle w:val="cf01"/>
          <w:rFonts w:asciiTheme="minorBidi" w:hAnsiTheme="minorBidi" w:cstheme="minorBidi"/>
          <w:bCs/>
          <w:sz w:val="22"/>
          <w:szCs w:val="22"/>
        </w:rPr>
      </w:pPr>
      <w:r>
        <w:rPr>
          <w:bCs/>
          <w:sz w:val="22"/>
          <w:szCs w:val="22"/>
        </w:rPr>
        <w:t xml:space="preserve">nie pozostaję w </w:t>
      </w:r>
      <w:r w:rsidR="000571F4" w:rsidRPr="000571F4">
        <w:rPr>
          <w:bCs/>
          <w:sz w:val="22"/>
          <w:szCs w:val="22"/>
        </w:rPr>
        <w:t xml:space="preserve">związku małżeńskim, w stosunku pokrewieństwa lub powinowactwa w linii prostej, </w:t>
      </w:r>
      <w:r w:rsidR="000571F4" w:rsidRPr="000571F4">
        <w:rPr>
          <w:rFonts w:asciiTheme="minorBidi" w:hAnsiTheme="minorBidi" w:cstheme="minorBidi"/>
          <w:bCs/>
          <w:sz w:val="22"/>
          <w:szCs w:val="22"/>
        </w:rPr>
        <w:t>pokrewieństwa lub powinowactwa w linii bocznej do drugiego stopnia, lub związani</w:t>
      </w:r>
      <w:r>
        <w:rPr>
          <w:rFonts w:asciiTheme="minorBidi" w:hAnsiTheme="minorBidi" w:cstheme="minorBidi"/>
          <w:bCs/>
          <w:sz w:val="22"/>
          <w:szCs w:val="22"/>
        </w:rPr>
        <w:t>a</w:t>
      </w:r>
      <w:r w:rsidR="000571F4" w:rsidRPr="000571F4">
        <w:rPr>
          <w:rFonts w:asciiTheme="minorBidi" w:hAnsiTheme="minorBidi" w:cstheme="minorBidi"/>
          <w:bCs/>
          <w:sz w:val="22"/>
          <w:szCs w:val="22"/>
        </w:rPr>
        <w:t xml:space="preserve"> z tytułu przysposobienia, opieki lub kurateli</w:t>
      </w:r>
      <w:r>
        <w:rPr>
          <w:rFonts w:asciiTheme="minorBidi" w:hAnsiTheme="minorBidi" w:cstheme="minorBidi"/>
          <w:bCs/>
          <w:sz w:val="22"/>
          <w:szCs w:val="22"/>
        </w:rPr>
        <w:t xml:space="preserve"> oraz nie </w:t>
      </w:r>
      <w:r w:rsidR="000571F4" w:rsidRPr="000571F4">
        <w:rPr>
          <w:rFonts w:asciiTheme="minorBidi" w:hAnsiTheme="minorBidi" w:cstheme="minorBidi"/>
          <w:bCs/>
          <w:sz w:val="22"/>
          <w:szCs w:val="22"/>
        </w:rPr>
        <w:t>pozosta</w:t>
      </w:r>
      <w:r>
        <w:rPr>
          <w:rFonts w:asciiTheme="minorBidi" w:hAnsiTheme="minorBidi" w:cstheme="minorBidi"/>
          <w:bCs/>
          <w:sz w:val="22"/>
          <w:szCs w:val="22"/>
        </w:rPr>
        <w:t xml:space="preserve">ję </w:t>
      </w:r>
      <w:r w:rsidR="000571F4" w:rsidRPr="000571F4">
        <w:rPr>
          <w:rFonts w:asciiTheme="minorBidi" w:hAnsiTheme="minorBidi" w:cstheme="minorBidi"/>
          <w:bCs/>
          <w:sz w:val="22"/>
          <w:szCs w:val="22"/>
        </w:rPr>
        <w:t>we wspólnym pożyciu z członkami organu zarządzającego lub organu nadzorczego Zamawiającego lub Prokurentami</w:t>
      </w:r>
      <w:r w:rsidR="00A37B61">
        <w:rPr>
          <w:rFonts w:asciiTheme="minorBidi" w:hAnsiTheme="minorBidi" w:cstheme="minorBidi"/>
          <w:bCs/>
          <w:sz w:val="22"/>
          <w:szCs w:val="22"/>
        </w:rPr>
        <w:t xml:space="preserve">, </w:t>
      </w:r>
      <w:r w:rsidR="00A37B61" w:rsidRPr="009B656F">
        <w:rPr>
          <w:rFonts w:asciiTheme="minorBidi" w:hAnsiTheme="minorBidi" w:cstheme="minorBidi"/>
          <w:bCs/>
          <w:sz w:val="22"/>
          <w:szCs w:val="22"/>
        </w:rPr>
        <w:t>Pełnomocnikami,</w:t>
      </w:r>
      <w:r w:rsidR="000571F4" w:rsidRPr="000571F4">
        <w:rPr>
          <w:rFonts w:asciiTheme="minorBidi" w:hAnsiTheme="minorBidi" w:cstheme="minorBidi"/>
          <w:bCs/>
          <w:sz w:val="22"/>
          <w:szCs w:val="22"/>
        </w:rPr>
        <w:t xml:space="preserve"> lub </w:t>
      </w:r>
      <w:r w:rsidR="00036266">
        <w:rPr>
          <w:rFonts w:asciiTheme="minorBidi" w:hAnsiTheme="minorBidi" w:cstheme="minorBidi"/>
          <w:bCs/>
          <w:sz w:val="22"/>
          <w:szCs w:val="22"/>
        </w:rPr>
        <w:t xml:space="preserve">innymi </w:t>
      </w:r>
      <w:r w:rsidR="000571F4" w:rsidRPr="000571F4">
        <w:rPr>
          <w:rFonts w:asciiTheme="minorBidi" w:hAnsiTheme="minorBidi" w:cstheme="minorBidi"/>
          <w:bCs/>
          <w:sz w:val="22"/>
          <w:szCs w:val="22"/>
        </w:rPr>
        <w:t xml:space="preserve">osobami </w:t>
      </w:r>
      <w:r w:rsidR="000571F4" w:rsidRPr="000571F4">
        <w:rPr>
          <w:rStyle w:val="cf01"/>
          <w:rFonts w:asciiTheme="minorBidi" w:eastAsiaTheme="majorEastAsia" w:hAnsiTheme="minorBidi" w:cstheme="minorBidi"/>
          <w:sz w:val="22"/>
          <w:szCs w:val="22"/>
        </w:rPr>
        <w:t>wskazanymi przez Zamawiającego</w:t>
      </w:r>
      <w:r>
        <w:rPr>
          <w:rStyle w:val="cf01"/>
          <w:rFonts w:asciiTheme="minorBidi" w:eastAsiaTheme="majorEastAsia" w:hAnsiTheme="minorBidi" w:cstheme="minorBidi"/>
          <w:sz w:val="22"/>
          <w:szCs w:val="22"/>
        </w:rPr>
        <w:t xml:space="preserve">, </w:t>
      </w:r>
      <w:r w:rsidRPr="000571F4">
        <w:rPr>
          <w:rStyle w:val="cf01"/>
          <w:rFonts w:asciiTheme="minorBidi" w:eastAsiaTheme="majorEastAsia" w:hAnsiTheme="minorBidi" w:cstheme="minorBidi"/>
          <w:sz w:val="22"/>
          <w:szCs w:val="22"/>
        </w:rPr>
        <w:t>wykonując</w:t>
      </w:r>
      <w:r>
        <w:rPr>
          <w:rStyle w:val="cf01"/>
          <w:rFonts w:asciiTheme="minorBidi" w:eastAsiaTheme="majorEastAsia" w:hAnsiTheme="minorBidi" w:cstheme="minorBidi"/>
          <w:sz w:val="22"/>
          <w:szCs w:val="22"/>
        </w:rPr>
        <w:t xml:space="preserve">ymi </w:t>
      </w:r>
      <w:r w:rsidRPr="000571F4">
        <w:rPr>
          <w:rStyle w:val="cf01"/>
          <w:rFonts w:asciiTheme="minorBidi" w:eastAsiaTheme="majorEastAsia" w:hAnsiTheme="minorBidi" w:cstheme="minorBidi"/>
          <w:sz w:val="22"/>
          <w:szCs w:val="22"/>
        </w:rPr>
        <w:t>w imieniu Zamawiającego czynności związan</w:t>
      </w:r>
      <w:r w:rsidR="00036266">
        <w:rPr>
          <w:rStyle w:val="cf01"/>
          <w:rFonts w:asciiTheme="minorBidi" w:eastAsiaTheme="majorEastAsia" w:hAnsiTheme="minorBidi" w:cstheme="minorBidi"/>
          <w:sz w:val="22"/>
          <w:szCs w:val="22"/>
        </w:rPr>
        <w:t>e</w:t>
      </w:r>
      <w:r w:rsidRPr="000571F4">
        <w:rPr>
          <w:rStyle w:val="cf01"/>
          <w:rFonts w:asciiTheme="minorBidi" w:eastAsiaTheme="majorEastAsia" w:hAnsiTheme="minorBidi" w:cstheme="minorBidi"/>
          <w:sz w:val="22"/>
          <w:szCs w:val="22"/>
        </w:rPr>
        <w:t xml:space="preserve"> z postępowaniem,</w:t>
      </w:r>
    </w:p>
    <w:p w14:paraId="55B16DA1" w14:textId="2689AE14" w:rsidR="00447138" w:rsidRPr="00373407" w:rsidRDefault="00373407" w:rsidP="004279A3">
      <w:pPr>
        <w:numPr>
          <w:ilvl w:val="2"/>
          <w:numId w:val="24"/>
        </w:numPr>
        <w:shd w:val="clear" w:color="auto" w:fill="FFFFFF"/>
        <w:spacing w:after="120" w:line="280" w:lineRule="exact"/>
        <w:ind w:left="567" w:hanging="567"/>
        <w:jc w:val="both"/>
        <w:rPr>
          <w:rFonts w:asciiTheme="minorBidi" w:hAnsiTheme="minorBidi" w:cstheme="minorBidi"/>
          <w:bCs/>
          <w:sz w:val="22"/>
          <w:szCs w:val="22"/>
        </w:rPr>
      </w:pPr>
      <w:r>
        <w:rPr>
          <w:bCs/>
          <w:sz w:val="22"/>
          <w:szCs w:val="22"/>
        </w:rPr>
        <w:t>nie pozostaję</w:t>
      </w:r>
      <w:r w:rsidR="00447138" w:rsidRPr="00373407">
        <w:rPr>
          <w:bCs/>
          <w:sz w:val="22"/>
          <w:szCs w:val="22"/>
        </w:rPr>
        <w:t xml:space="preserve"> z Zamawiającym w takim stosunku prawnym lub faktycznym, że istnieje uzasadniona wątpliwość co </w:t>
      </w:r>
      <w:r>
        <w:rPr>
          <w:bCs/>
          <w:sz w:val="22"/>
          <w:szCs w:val="22"/>
        </w:rPr>
        <w:t xml:space="preserve">do mojej </w:t>
      </w:r>
      <w:r w:rsidR="00447138" w:rsidRPr="00373407">
        <w:rPr>
          <w:bCs/>
          <w:sz w:val="22"/>
          <w:szCs w:val="22"/>
        </w:rPr>
        <w:t>bezstronności lub niezależności w związku z postępowaniem o udzielenie zamówienia.</w:t>
      </w:r>
    </w:p>
    <w:p w14:paraId="11C58617" w14:textId="77777777" w:rsidR="00373407" w:rsidRDefault="00373407" w:rsidP="008A6B6A">
      <w:pPr>
        <w:jc w:val="right"/>
      </w:pPr>
    </w:p>
    <w:p w14:paraId="1B8BAAD7" w14:textId="19BA0E5B" w:rsidR="008A6B6A" w:rsidRPr="00763EF5" w:rsidRDefault="008A6B6A" w:rsidP="008A6B6A">
      <w:pPr>
        <w:jc w:val="right"/>
      </w:pPr>
      <w:r w:rsidRPr="00763EF5">
        <w:t>.....................................</w:t>
      </w:r>
      <w:r>
        <w:t>...............</w:t>
      </w:r>
      <w:r w:rsidRPr="00763EF5">
        <w:t xml:space="preserve">................... dnia </w:t>
      </w:r>
      <w:r>
        <w:t>……</w:t>
      </w:r>
      <w:r w:rsidRPr="00763EF5">
        <w:t>.</w:t>
      </w:r>
      <w:r>
        <w:t>.....….</w:t>
      </w:r>
      <w:r w:rsidRPr="00763EF5">
        <w:t xml:space="preserve"> r.</w:t>
      </w:r>
    </w:p>
    <w:p w14:paraId="5825C7FE" w14:textId="61B5C957" w:rsidR="008A6B6A" w:rsidRDefault="008A6B6A" w:rsidP="008A6B6A">
      <w:pPr>
        <w:ind w:left="5387" w:firstLine="5"/>
        <w:jc w:val="center"/>
      </w:pPr>
    </w:p>
    <w:p w14:paraId="15F9F629" w14:textId="77777777" w:rsidR="00373407" w:rsidRPr="00763EF5" w:rsidRDefault="00373407" w:rsidP="008A6B6A">
      <w:pPr>
        <w:ind w:left="5387" w:firstLine="5"/>
        <w:jc w:val="center"/>
      </w:pPr>
    </w:p>
    <w:p w14:paraId="3C764137" w14:textId="77777777" w:rsidR="008A6B6A" w:rsidRPr="00763EF5" w:rsidRDefault="008A6B6A" w:rsidP="008A6B6A">
      <w:pPr>
        <w:ind w:left="5387" w:firstLine="5"/>
        <w:jc w:val="center"/>
      </w:pPr>
      <w:r w:rsidRPr="00763EF5">
        <w:t>............................................................</w:t>
      </w:r>
      <w:r>
        <w:t>......</w:t>
      </w:r>
    </w:p>
    <w:p w14:paraId="1FB0A65C" w14:textId="77777777" w:rsidR="008A6B6A" w:rsidRPr="005D261D" w:rsidRDefault="008A6B6A" w:rsidP="004B3F52">
      <w:pPr>
        <w:ind w:left="5387" w:firstLine="6"/>
        <w:jc w:val="center"/>
        <w:rPr>
          <w:i/>
          <w:sz w:val="16"/>
          <w:szCs w:val="16"/>
        </w:rPr>
      </w:pPr>
      <w:r w:rsidRPr="005D261D">
        <w:rPr>
          <w:i/>
          <w:sz w:val="16"/>
          <w:szCs w:val="16"/>
        </w:rPr>
        <w:t>(podpis)</w:t>
      </w:r>
    </w:p>
    <w:p w14:paraId="56EAE6EB" w14:textId="77777777" w:rsidR="00A71957" w:rsidRDefault="008A6B6A" w:rsidP="00A71957">
      <w:pPr>
        <w:rPr>
          <w:sz w:val="22"/>
        </w:rPr>
      </w:pPr>
      <w:r w:rsidRPr="00D966E2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B264CA5" wp14:editId="37573C85">
                <wp:simplePos x="0" y="0"/>
                <wp:positionH relativeFrom="column">
                  <wp:posOffset>17145</wp:posOffset>
                </wp:positionH>
                <wp:positionV relativeFrom="paragraph">
                  <wp:posOffset>115570</wp:posOffset>
                </wp:positionV>
                <wp:extent cx="5829300" cy="0"/>
                <wp:effectExtent l="13335" t="11430" r="5715" b="7620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C42BC3" id="Łącznik prosty 3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9.1pt" to="460.35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"/>
            </w:pict>
          </mc:Fallback>
        </mc:AlternateContent>
      </w:r>
    </w:p>
    <w:p w14:paraId="0CA9BADD" w14:textId="2E57E5C2" w:rsidR="008A6B6A" w:rsidRPr="00AD6410" w:rsidRDefault="00373407" w:rsidP="004279A3">
      <w:pPr>
        <w:spacing w:line="280" w:lineRule="exact"/>
        <w:jc w:val="both"/>
        <w:rPr>
          <w:sz w:val="22"/>
        </w:rPr>
      </w:pPr>
      <w:r w:rsidRPr="00AD6410">
        <w:rPr>
          <w:sz w:val="22"/>
          <w:szCs w:val="22"/>
        </w:rPr>
        <w:t xml:space="preserve">Świadomy odpowiedzialności karnej za fałszywe zeznania oświadczam, że jestem </w:t>
      </w:r>
      <w:r w:rsidR="004279A3" w:rsidRPr="00AD6410">
        <w:rPr>
          <w:sz w:val="22"/>
          <w:szCs w:val="22"/>
        </w:rPr>
        <w:t xml:space="preserve">powiązany osobowo lub kapitałowo z Zamawiającym w związku </w:t>
      </w:r>
      <w:r w:rsidR="008A6B6A" w:rsidRPr="00AD6410">
        <w:rPr>
          <w:sz w:val="22"/>
        </w:rPr>
        <w:t>z zaistnieniem okoliczności, o której mowa w</w:t>
      </w:r>
      <w:r w:rsidR="004279A3" w:rsidRPr="00AD6410">
        <w:rPr>
          <w:sz w:val="22"/>
        </w:rPr>
        <w:t xml:space="preserve"> pkt ......</w:t>
      </w:r>
      <w:r w:rsidR="004279A3" w:rsidRPr="00AD6410">
        <w:rPr>
          <w:rStyle w:val="Odwoanieprzypisudolnego"/>
          <w:rFonts w:cs="Arial"/>
          <w:sz w:val="22"/>
        </w:rPr>
        <w:t xml:space="preserve"> </w:t>
      </w:r>
      <w:r w:rsidR="004279A3" w:rsidRPr="00AD6410">
        <w:rPr>
          <w:rStyle w:val="Odwoanieprzypisudolnego"/>
          <w:rFonts w:cs="Arial"/>
          <w:sz w:val="22"/>
        </w:rPr>
        <w:footnoteReference w:id="3"/>
      </w:r>
      <w:r w:rsidR="004279A3" w:rsidRPr="00AD6410">
        <w:rPr>
          <w:sz w:val="22"/>
        </w:rPr>
        <w:t>,</w:t>
      </w:r>
      <w:r w:rsidR="008A6B6A" w:rsidRPr="00AD6410">
        <w:rPr>
          <w:sz w:val="22"/>
        </w:rPr>
        <w:t xml:space="preserve"> podlegam wyłączeniu z niniejszego postępowania </w:t>
      </w:r>
    </w:p>
    <w:p w14:paraId="13EE3BA0" w14:textId="77777777" w:rsidR="004279A3" w:rsidRDefault="004279A3" w:rsidP="004279A3">
      <w:pPr>
        <w:jc w:val="right"/>
      </w:pPr>
    </w:p>
    <w:p w14:paraId="274AC1C3" w14:textId="61083BE2" w:rsidR="004279A3" w:rsidRPr="00763EF5" w:rsidRDefault="004279A3" w:rsidP="004279A3">
      <w:pPr>
        <w:jc w:val="right"/>
      </w:pPr>
      <w:r w:rsidRPr="00763EF5">
        <w:t>.....................................</w:t>
      </w:r>
      <w:r>
        <w:t>...............</w:t>
      </w:r>
      <w:r w:rsidRPr="00763EF5">
        <w:t xml:space="preserve">................... dnia </w:t>
      </w:r>
      <w:r>
        <w:t>……</w:t>
      </w:r>
      <w:r w:rsidRPr="00763EF5">
        <w:t>.</w:t>
      </w:r>
      <w:r>
        <w:t>.....….</w:t>
      </w:r>
      <w:r w:rsidRPr="00763EF5">
        <w:t xml:space="preserve"> r.</w:t>
      </w:r>
    </w:p>
    <w:p w14:paraId="79F814B4" w14:textId="77777777" w:rsidR="004279A3" w:rsidRDefault="004279A3" w:rsidP="004279A3">
      <w:pPr>
        <w:ind w:left="5387" w:firstLine="5"/>
        <w:jc w:val="center"/>
      </w:pPr>
    </w:p>
    <w:p w14:paraId="3AB28A01" w14:textId="77777777" w:rsidR="004279A3" w:rsidRPr="00763EF5" w:rsidRDefault="004279A3" w:rsidP="004279A3">
      <w:pPr>
        <w:ind w:left="5387" w:firstLine="5"/>
        <w:jc w:val="center"/>
      </w:pPr>
      <w:r w:rsidRPr="00763EF5">
        <w:t>............................................................</w:t>
      </w:r>
      <w:r>
        <w:t>......</w:t>
      </w:r>
    </w:p>
    <w:p w14:paraId="321A982B" w14:textId="1D88413E" w:rsidR="004279A3" w:rsidRDefault="004279A3" w:rsidP="00D648E0">
      <w:pPr>
        <w:ind w:left="5387" w:firstLine="6"/>
        <w:jc w:val="center"/>
      </w:pPr>
      <w:r w:rsidRPr="005D261D">
        <w:rPr>
          <w:i/>
          <w:sz w:val="16"/>
          <w:szCs w:val="16"/>
        </w:rPr>
        <w:t>(podpis)</w:t>
      </w:r>
      <w:r>
        <w:br w:type="page"/>
      </w:r>
    </w:p>
    <w:p w14:paraId="703505C4" w14:textId="64D31ACF" w:rsidR="00E77822" w:rsidRPr="0033699A" w:rsidRDefault="0033699A" w:rsidP="004279A3">
      <w:pPr>
        <w:spacing w:line="320" w:lineRule="exact"/>
        <w:jc w:val="right"/>
        <w:rPr>
          <w:sz w:val="22"/>
          <w:szCs w:val="22"/>
        </w:rPr>
      </w:pPr>
      <w:r w:rsidRPr="0033699A">
        <w:rPr>
          <w:sz w:val="22"/>
          <w:szCs w:val="22"/>
        </w:rPr>
        <w:lastRenderedPageBreak/>
        <w:t xml:space="preserve">Załącznik do </w:t>
      </w:r>
      <w:r w:rsidR="001C49BD">
        <w:rPr>
          <w:sz w:val="22"/>
          <w:szCs w:val="22"/>
        </w:rPr>
        <w:t>O</w:t>
      </w:r>
      <w:r w:rsidRPr="0033699A">
        <w:rPr>
          <w:sz w:val="22"/>
          <w:szCs w:val="22"/>
        </w:rPr>
        <w:t xml:space="preserve">świadczenia </w:t>
      </w:r>
    </w:p>
    <w:p w14:paraId="212EE2AB" w14:textId="1EBA71CC" w:rsidR="0033699A" w:rsidRDefault="0033699A" w:rsidP="004279A3">
      <w:pPr>
        <w:spacing w:line="320" w:lineRule="exact"/>
        <w:jc w:val="right"/>
      </w:pPr>
    </w:p>
    <w:p w14:paraId="71AC5102" w14:textId="30695E55" w:rsidR="0033699A" w:rsidRDefault="0033699A" w:rsidP="004279A3">
      <w:pPr>
        <w:spacing w:line="320" w:lineRule="exact"/>
        <w:jc w:val="right"/>
        <w:rPr>
          <w:rStyle w:val="cf01"/>
          <w:rFonts w:asciiTheme="minorBidi" w:eastAsiaTheme="majorEastAsia" w:hAnsiTheme="minorBidi" w:cstheme="minorBidi"/>
          <w:sz w:val="22"/>
          <w:szCs w:val="22"/>
        </w:rPr>
      </w:pPr>
      <w:r w:rsidRPr="0033699A">
        <w:rPr>
          <w:sz w:val="22"/>
          <w:szCs w:val="22"/>
        </w:rPr>
        <w:t xml:space="preserve">Wykaz osób </w:t>
      </w:r>
      <w:r w:rsidRPr="0033699A">
        <w:rPr>
          <w:rStyle w:val="cf01"/>
          <w:rFonts w:asciiTheme="minorBidi" w:eastAsiaTheme="majorEastAsia" w:hAnsiTheme="minorBidi" w:cstheme="minorBidi"/>
          <w:sz w:val="22"/>
          <w:szCs w:val="22"/>
        </w:rPr>
        <w:t>wykonujących w imieniu Zamawiającego czynności związan</w:t>
      </w:r>
      <w:r w:rsidR="00D648E0">
        <w:rPr>
          <w:rStyle w:val="cf01"/>
          <w:rFonts w:asciiTheme="minorBidi" w:eastAsiaTheme="majorEastAsia" w:hAnsiTheme="minorBidi" w:cstheme="minorBidi"/>
          <w:sz w:val="22"/>
          <w:szCs w:val="22"/>
        </w:rPr>
        <w:t>e</w:t>
      </w:r>
      <w:r w:rsidRPr="0033699A">
        <w:rPr>
          <w:rStyle w:val="cf01"/>
          <w:rFonts w:asciiTheme="minorBidi" w:eastAsiaTheme="majorEastAsia" w:hAnsiTheme="minorBidi" w:cstheme="minorBidi"/>
          <w:sz w:val="22"/>
          <w:szCs w:val="22"/>
        </w:rPr>
        <w:t xml:space="preserve"> z postępowaniem</w:t>
      </w:r>
    </w:p>
    <w:p w14:paraId="52DFF2CC" w14:textId="7472695A" w:rsidR="0033699A" w:rsidRDefault="0033699A" w:rsidP="004279A3">
      <w:pPr>
        <w:spacing w:line="320" w:lineRule="exact"/>
        <w:jc w:val="right"/>
        <w:rPr>
          <w:rStyle w:val="cf01"/>
          <w:rFonts w:asciiTheme="minorBidi" w:eastAsiaTheme="majorEastAsia" w:hAnsiTheme="minorBidi" w:cstheme="minorBidi"/>
          <w:sz w:val="22"/>
          <w:szCs w:val="22"/>
        </w:rPr>
      </w:pPr>
    </w:p>
    <w:p w14:paraId="64409B74" w14:textId="47451049" w:rsidR="0033699A" w:rsidRDefault="0033699A" w:rsidP="0033699A">
      <w:pPr>
        <w:pStyle w:val="Akapitzlist"/>
        <w:numPr>
          <w:ilvl w:val="0"/>
          <w:numId w:val="96"/>
        </w:numPr>
        <w:spacing w:line="320" w:lineRule="exact"/>
        <w:rPr>
          <w:sz w:val="22"/>
          <w:szCs w:val="22"/>
        </w:rPr>
      </w:pPr>
      <w:r>
        <w:rPr>
          <w:sz w:val="22"/>
          <w:szCs w:val="22"/>
        </w:rPr>
        <w:t>…………………………..</w:t>
      </w:r>
    </w:p>
    <w:p w14:paraId="3F8EA200" w14:textId="42D4B5A1" w:rsidR="0033699A" w:rsidRDefault="0033699A" w:rsidP="0033699A">
      <w:pPr>
        <w:pStyle w:val="Akapitzlist"/>
        <w:numPr>
          <w:ilvl w:val="0"/>
          <w:numId w:val="96"/>
        </w:numPr>
        <w:spacing w:line="320" w:lineRule="exact"/>
        <w:rPr>
          <w:sz w:val="22"/>
          <w:szCs w:val="22"/>
        </w:rPr>
      </w:pPr>
      <w:r>
        <w:rPr>
          <w:sz w:val="22"/>
          <w:szCs w:val="22"/>
        </w:rPr>
        <w:t>…………………………..</w:t>
      </w:r>
    </w:p>
    <w:p w14:paraId="7548B3D5" w14:textId="099D2C53" w:rsidR="0033699A" w:rsidRPr="0033699A" w:rsidRDefault="0033699A" w:rsidP="0033699A">
      <w:pPr>
        <w:pStyle w:val="Akapitzlist"/>
        <w:numPr>
          <w:ilvl w:val="0"/>
          <w:numId w:val="96"/>
        </w:numPr>
        <w:spacing w:line="320" w:lineRule="exact"/>
        <w:rPr>
          <w:sz w:val="22"/>
          <w:szCs w:val="22"/>
        </w:rPr>
      </w:pPr>
      <w:r>
        <w:rPr>
          <w:sz w:val="22"/>
          <w:szCs w:val="22"/>
        </w:rPr>
        <w:t>…………………………..</w:t>
      </w:r>
    </w:p>
    <w:sectPr w:rsidR="0033699A" w:rsidRPr="0033699A" w:rsidSect="00AD6410">
      <w:headerReference w:type="default" r:id="rId12"/>
      <w:footerReference w:type="even" r:id="rId13"/>
      <w:footerReference w:type="default" r:id="rId14"/>
      <w:pgSz w:w="11909" w:h="16834" w:code="9"/>
      <w:pgMar w:top="851" w:right="1136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2F2681" w14:textId="77777777" w:rsidR="006817BF" w:rsidRDefault="006817BF">
      <w:r>
        <w:separator/>
      </w:r>
    </w:p>
    <w:p w14:paraId="2BE4E540" w14:textId="77777777" w:rsidR="006817BF" w:rsidRDefault="006817BF"/>
  </w:endnote>
  <w:endnote w:type="continuationSeparator" w:id="0">
    <w:p w14:paraId="156470D0" w14:textId="77777777" w:rsidR="006817BF" w:rsidRDefault="006817BF">
      <w:r>
        <w:continuationSeparator/>
      </w:r>
    </w:p>
    <w:p w14:paraId="4948A2D2" w14:textId="77777777" w:rsidR="006817BF" w:rsidRDefault="006817BF"/>
  </w:endnote>
  <w:endnote w:type="continuationNotice" w:id="1">
    <w:p w14:paraId="147A70DD" w14:textId="77777777" w:rsidR="006817BF" w:rsidRDefault="006817BF"/>
    <w:p w14:paraId="38488C54" w14:textId="77777777" w:rsidR="006817BF" w:rsidRDefault="006817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B0FD9" w14:textId="77777777" w:rsidR="002C3EA0" w:rsidRDefault="002C3EA0" w:rsidP="002C3EA0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E06CCB7" wp14:editId="05E85643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B0E937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123BDFD6" w14:textId="0EA79D1E" w:rsidR="002C3EA0" w:rsidRDefault="002C3EA0" w:rsidP="001C49BD">
    <w:pPr>
      <w:pStyle w:val="Stopka"/>
      <w:jc w:val="right"/>
    </w:pPr>
    <w:r w:rsidRPr="003D7D8B">
      <w:rPr>
        <w:color w:val="404040" w:themeColor="text1" w:themeTint="BF"/>
      </w:rPr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4</w:t>
    </w:r>
    <w:r w:rsidRPr="003D7D8B">
      <w:rPr>
        <w:color w:val="404040" w:themeColor="text1" w:themeTint="BF"/>
      </w:rPr>
      <w:fldChar w:fldCharType="end"/>
    </w:r>
  </w:p>
  <w:p w14:paraId="501E3361" w14:textId="77777777" w:rsidR="00445BAF" w:rsidRDefault="00445B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656266" w14:textId="77777777" w:rsidR="006817BF" w:rsidRDefault="006817BF">
      <w:r>
        <w:separator/>
      </w:r>
    </w:p>
    <w:p w14:paraId="247CA478" w14:textId="77777777" w:rsidR="006817BF" w:rsidRDefault="006817BF"/>
  </w:footnote>
  <w:footnote w:type="continuationSeparator" w:id="0">
    <w:p w14:paraId="0D6A1552" w14:textId="77777777" w:rsidR="006817BF" w:rsidRDefault="006817BF">
      <w:r>
        <w:continuationSeparator/>
      </w:r>
    </w:p>
    <w:p w14:paraId="39C0B1F9" w14:textId="77777777" w:rsidR="006817BF" w:rsidRDefault="006817BF"/>
  </w:footnote>
  <w:footnote w:type="continuationNotice" w:id="1">
    <w:p w14:paraId="15FBCD83" w14:textId="77777777" w:rsidR="006817BF" w:rsidRDefault="006817BF"/>
    <w:p w14:paraId="7807D841" w14:textId="77777777" w:rsidR="006817BF" w:rsidRDefault="006817BF"/>
  </w:footnote>
  <w:footnote w:id="2">
    <w:p w14:paraId="0DC96E77" w14:textId="3E6FEE11" w:rsidR="004279A3" w:rsidRPr="004279A3" w:rsidRDefault="004279A3" w:rsidP="004279A3">
      <w:pPr>
        <w:pStyle w:val="Tekstprzypisudolnego"/>
        <w:spacing w:line="240" w:lineRule="auto"/>
        <w:ind w:left="1077" w:hanging="1077"/>
        <w:rPr>
          <w:rFonts w:asciiTheme="minorBidi" w:hAnsiTheme="minorBidi" w:cstheme="minorBid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4279A3">
        <w:rPr>
          <w:rFonts w:asciiTheme="minorBidi" w:hAnsiTheme="minorBidi" w:cstheme="minorBidi"/>
          <w:sz w:val="18"/>
          <w:szCs w:val="18"/>
        </w:rPr>
        <w:t>Zaznaczyć właściwe</w:t>
      </w:r>
    </w:p>
  </w:footnote>
  <w:footnote w:id="3">
    <w:p w14:paraId="6C100DDA" w14:textId="3EF05676" w:rsidR="004279A3" w:rsidRPr="004279A3" w:rsidRDefault="004279A3" w:rsidP="004279A3">
      <w:pPr>
        <w:pStyle w:val="Tekstprzypisudolnego"/>
        <w:spacing w:line="240" w:lineRule="auto"/>
        <w:ind w:left="1077" w:hanging="1077"/>
        <w:rPr>
          <w:rFonts w:asciiTheme="minorBidi" w:hAnsiTheme="minorBidi" w:cstheme="minorBidi"/>
          <w:sz w:val="18"/>
          <w:szCs w:val="18"/>
        </w:rPr>
      </w:pPr>
      <w:r w:rsidRPr="004279A3">
        <w:rPr>
          <w:rStyle w:val="Odwoanieprzypisudolnego"/>
          <w:rFonts w:asciiTheme="minorBidi" w:hAnsiTheme="minorBidi" w:cstheme="minorBidi"/>
          <w:sz w:val="18"/>
          <w:szCs w:val="18"/>
        </w:rPr>
        <w:footnoteRef/>
      </w:r>
      <w:r w:rsidRPr="004279A3">
        <w:rPr>
          <w:rFonts w:asciiTheme="minorBidi" w:hAnsiTheme="minorBidi" w:cstheme="minorBidi"/>
          <w:sz w:val="18"/>
          <w:szCs w:val="18"/>
        </w:rPr>
        <w:t xml:space="preserve"> Wymienić pkt od 1 do </w:t>
      </w:r>
      <w:r>
        <w:rPr>
          <w:rFonts w:asciiTheme="minorBidi" w:hAnsiTheme="minorBidi" w:cstheme="minorBidi"/>
          <w:sz w:val="18"/>
          <w:szCs w:val="18"/>
        </w:rPr>
        <w:t>3</w:t>
      </w:r>
      <w:r w:rsidRPr="004279A3">
        <w:rPr>
          <w:rFonts w:asciiTheme="minorBidi" w:hAnsiTheme="minorBidi" w:cstheme="minorBidi"/>
          <w:sz w:val="18"/>
          <w:szCs w:val="18"/>
        </w:rPr>
        <w:t>,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BEA61" w14:textId="338E5AD4" w:rsidR="00642C9E" w:rsidRDefault="00642C9E">
    <w:pPr>
      <w:pStyle w:val="Nagwek"/>
    </w:pPr>
  </w:p>
  <w:p w14:paraId="72F9A664" w14:textId="77777777" w:rsidR="00642C9E" w:rsidRDefault="00642C9E" w:rsidP="005D05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94A909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86AE45CE">
      <w:start w:val="1"/>
      <w:numFmt w:val="lowerLetter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CBF3A9E"/>
    <w:multiLevelType w:val="hybridMultilevel"/>
    <w:tmpl w:val="200E35E2"/>
    <w:lvl w:ilvl="0" w:tplc="F80CB082">
      <w:start w:val="1"/>
      <w:numFmt w:val="decimal"/>
      <w:lvlText w:val="%1."/>
      <w:lvlJc w:val="left"/>
      <w:pPr>
        <w:ind w:left="720" w:hanging="360"/>
      </w:pPr>
      <w:rPr>
        <w:rFonts w:asciiTheme="minorBidi" w:eastAsiaTheme="majorEastAsia" w:hAnsiTheme="minorBid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0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2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6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7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8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9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0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4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29585232">
    <w:abstractNumId w:val="45"/>
  </w:num>
  <w:num w:numId="2" w16cid:durableId="68886441">
    <w:abstractNumId w:val="33"/>
  </w:num>
  <w:num w:numId="3" w16cid:durableId="1409884623">
    <w:abstractNumId w:val="81"/>
  </w:num>
  <w:num w:numId="4" w16cid:durableId="743601262">
    <w:abstractNumId w:val="36"/>
  </w:num>
  <w:num w:numId="5" w16cid:durableId="103117721">
    <w:abstractNumId w:val="92"/>
  </w:num>
  <w:num w:numId="6" w16cid:durableId="1888838672">
    <w:abstractNumId w:val="49"/>
  </w:num>
  <w:num w:numId="7" w16cid:durableId="788204756">
    <w:abstractNumId w:val="10"/>
  </w:num>
  <w:num w:numId="8" w16cid:durableId="1183279481">
    <w:abstractNumId w:val="32"/>
  </w:num>
  <w:num w:numId="9" w16cid:durableId="987051898">
    <w:abstractNumId w:val="52"/>
  </w:num>
  <w:num w:numId="10" w16cid:durableId="386539721">
    <w:abstractNumId w:val="9"/>
  </w:num>
  <w:num w:numId="11" w16cid:durableId="1004162499">
    <w:abstractNumId w:val="35"/>
  </w:num>
  <w:num w:numId="12" w16cid:durableId="1030372537">
    <w:abstractNumId w:val="73"/>
  </w:num>
  <w:num w:numId="13" w16cid:durableId="2082174269">
    <w:abstractNumId w:val="12"/>
  </w:num>
  <w:num w:numId="14" w16cid:durableId="1425105848">
    <w:abstractNumId w:val="57"/>
  </w:num>
  <w:num w:numId="15" w16cid:durableId="239950408">
    <w:abstractNumId w:val="86"/>
  </w:num>
  <w:num w:numId="16" w16cid:durableId="1938252959">
    <w:abstractNumId w:val="58"/>
  </w:num>
  <w:num w:numId="17" w16cid:durableId="553740525">
    <w:abstractNumId w:val="68"/>
  </w:num>
  <w:num w:numId="18" w16cid:durableId="1858227336">
    <w:abstractNumId w:val="41"/>
  </w:num>
  <w:num w:numId="19" w16cid:durableId="1359969418">
    <w:abstractNumId w:val="74"/>
  </w:num>
  <w:num w:numId="20" w16cid:durableId="610936345">
    <w:abstractNumId w:val="89"/>
  </w:num>
  <w:num w:numId="21" w16cid:durableId="1670208686">
    <w:abstractNumId w:val="51"/>
  </w:num>
  <w:num w:numId="22" w16cid:durableId="314380993">
    <w:abstractNumId w:val="39"/>
  </w:num>
  <w:num w:numId="23" w16cid:durableId="11337883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94158226">
    <w:abstractNumId w:val="66"/>
  </w:num>
  <w:num w:numId="25" w16cid:durableId="2011129903">
    <w:abstractNumId w:val="59"/>
  </w:num>
  <w:num w:numId="26" w16cid:durableId="1388070183">
    <w:abstractNumId w:val="22"/>
  </w:num>
  <w:num w:numId="27" w16cid:durableId="1041586592">
    <w:abstractNumId w:val="56"/>
  </w:num>
  <w:num w:numId="28" w16cid:durableId="775103144">
    <w:abstractNumId w:val="93"/>
  </w:num>
  <w:num w:numId="29" w16cid:durableId="898589731">
    <w:abstractNumId w:val="46"/>
  </w:num>
  <w:num w:numId="30" w16cid:durableId="697509592">
    <w:abstractNumId w:val="24"/>
  </w:num>
  <w:num w:numId="31" w16cid:durableId="913900283">
    <w:abstractNumId w:val="38"/>
  </w:num>
  <w:num w:numId="32" w16cid:durableId="1214928822">
    <w:abstractNumId w:val="64"/>
  </w:num>
  <w:num w:numId="33" w16cid:durableId="1441610687">
    <w:abstractNumId w:val="55"/>
  </w:num>
  <w:num w:numId="34" w16cid:durableId="1878152683">
    <w:abstractNumId w:val="84"/>
  </w:num>
  <w:num w:numId="35" w16cid:durableId="575895761">
    <w:abstractNumId w:val="87"/>
  </w:num>
  <w:num w:numId="36" w16cid:durableId="1494878528">
    <w:abstractNumId w:val="47"/>
  </w:num>
  <w:num w:numId="37" w16cid:durableId="1592081868">
    <w:abstractNumId w:val="79"/>
  </w:num>
  <w:num w:numId="38" w16cid:durableId="344095963">
    <w:abstractNumId w:val="25"/>
  </w:num>
  <w:num w:numId="39" w16cid:durableId="366486011">
    <w:abstractNumId w:val="90"/>
  </w:num>
  <w:num w:numId="40" w16cid:durableId="1246187441">
    <w:abstractNumId w:val="14"/>
  </w:num>
  <w:num w:numId="41" w16cid:durableId="1802533828">
    <w:abstractNumId w:val="80"/>
  </w:num>
  <w:num w:numId="42" w16cid:durableId="1056465380">
    <w:abstractNumId w:val="65"/>
  </w:num>
  <w:num w:numId="43" w16cid:durableId="1382561459">
    <w:abstractNumId w:val="43"/>
  </w:num>
  <w:num w:numId="44" w16cid:durableId="1921253750">
    <w:abstractNumId w:val="8"/>
  </w:num>
  <w:num w:numId="45" w16cid:durableId="1186864154">
    <w:abstractNumId w:val="77"/>
  </w:num>
  <w:num w:numId="46" w16cid:durableId="82578272">
    <w:abstractNumId w:val="67"/>
  </w:num>
  <w:num w:numId="47" w16cid:durableId="834298962">
    <w:abstractNumId w:val="23"/>
  </w:num>
  <w:num w:numId="48" w16cid:durableId="1683390247">
    <w:abstractNumId w:val="54"/>
  </w:num>
  <w:num w:numId="49" w16cid:durableId="897327179">
    <w:abstractNumId w:val="60"/>
  </w:num>
  <w:num w:numId="50" w16cid:durableId="1018777126">
    <w:abstractNumId w:val="37"/>
  </w:num>
  <w:num w:numId="51" w16cid:durableId="116029089">
    <w:abstractNumId w:val="11"/>
  </w:num>
  <w:num w:numId="52" w16cid:durableId="819808170">
    <w:abstractNumId w:val="31"/>
  </w:num>
  <w:num w:numId="53" w16cid:durableId="83109339">
    <w:abstractNumId w:val="29"/>
  </w:num>
  <w:num w:numId="54" w16cid:durableId="984430647">
    <w:abstractNumId w:val="72"/>
  </w:num>
  <w:num w:numId="55" w16cid:durableId="1745644182">
    <w:abstractNumId w:val="48"/>
  </w:num>
  <w:num w:numId="56" w16cid:durableId="70155914">
    <w:abstractNumId w:val="18"/>
  </w:num>
  <w:num w:numId="57" w16cid:durableId="1734573771">
    <w:abstractNumId w:val="26"/>
  </w:num>
  <w:num w:numId="58" w16cid:durableId="194082158">
    <w:abstractNumId w:val="91"/>
  </w:num>
  <w:num w:numId="59" w16cid:durableId="1056660277">
    <w:abstractNumId w:val="69"/>
  </w:num>
  <w:num w:numId="60" w16cid:durableId="1289506900">
    <w:abstractNumId w:val="70"/>
  </w:num>
  <w:num w:numId="61" w16cid:durableId="1870993933">
    <w:abstractNumId w:val="94"/>
  </w:num>
  <w:num w:numId="62" w16cid:durableId="886375036">
    <w:abstractNumId w:val="88"/>
  </w:num>
  <w:num w:numId="63" w16cid:durableId="12387771">
    <w:abstractNumId w:val="44"/>
  </w:num>
  <w:num w:numId="64" w16cid:durableId="1189954906">
    <w:abstractNumId w:val="34"/>
  </w:num>
  <w:num w:numId="65" w16cid:durableId="1933735951">
    <w:abstractNumId w:val="75"/>
  </w:num>
  <w:num w:numId="66" w16cid:durableId="1751925519">
    <w:abstractNumId w:val="15"/>
  </w:num>
  <w:num w:numId="67" w16cid:durableId="732507511">
    <w:abstractNumId w:val="17"/>
  </w:num>
  <w:num w:numId="68" w16cid:durableId="1777630713">
    <w:abstractNumId w:val="1"/>
  </w:num>
  <w:num w:numId="69" w16cid:durableId="2079552495">
    <w:abstractNumId w:val="53"/>
  </w:num>
  <w:num w:numId="70" w16cid:durableId="823085834">
    <w:abstractNumId w:val="30"/>
  </w:num>
  <w:num w:numId="71" w16cid:durableId="2050490783">
    <w:abstractNumId w:val="71"/>
  </w:num>
  <w:num w:numId="72" w16cid:durableId="302347801">
    <w:abstractNumId w:val="42"/>
  </w:num>
  <w:num w:numId="73" w16cid:durableId="1708292609">
    <w:abstractNumId w:val="61"/>
  </w:num>
  <w:num w:numId="74" w16cid:durableId="1581524948">
    <w:abstractNumId w:val="62"/>
  </w:num>
  <w:num w:numId="75" w16cid:durableId="2145197530">
    <w:abstractNumId w:val="7"/>
  </w:num>
  <w:num w:numId="76" w16cid:durableId="1931741442">
    <w:abstractNumId w:val="40"/>
  </w:num>
  <w:num w:numId="77" w16cid:durableId="1903324992">
    <w:abstractNumId w:val="28"/>
  </w:num>
  <w:num w:numId="78" w16cid:durableId="454062607">
    <w:abstractNumId w:val="3"/>
  </w:num>
  <w:num w:numId="79" w16cid:durableId="2040160376">
    <w:abstractNumId w:val="19"/>
  </w:num>
  <w:num w:numId="80" w16cid:durableId="193931276">
    <w:abstractNumId w:val="82"/>
  </w:num>
  <w:num w:numId="81" w16cid:durableId="1843005298">
    <w:abstractNumId w:val="83"/>
  </w:num>
  <w:num w:numId="82" w16cid:durableId="1751271918">
    <w:abstractNumId w:val="0"/>
  </w:num>
  <w:num w:numId="83" w16cid:durableId="388459155">
    <w:abstractNumId w:val="27"/>
  </w:num>
  <w:num w:numId="84" w16cid:durableId="1835141174">
    <w:abstractNumId w:val="85"/>
  </w:num>
  <w:num w:numId="85" w16cid:durableId="1114402692">
    <w:abstractNumId w:val="4"/>
  </w:num>
  <w:num w:numId="86" w16cid:durableId="992412489">
    <w:abstractNumId w:val="63"/>
  </w:num>
  <w:num w:numId="87" w16cid:durableId="1839692333">
    <w:abstractNumId w:val="76"/>
  </w:num>
  <w:num w:numId="88" w16cid:durableId="626548634">
    <w:abstractNumId w:val="6"/>
  </w:num>
  <w:num w:numId="89" w16cid:durableId="1836145339">
    <w:abstractNumId w:val="5"/>
  </w:num>
  <w:num w:numId="90" w16cid:durableId="493691213">
    <w:abstractNumId w:val="13"/>
  </w:num>
  <w:num w:numId="91" w16cid:durableId="1670524036">
    <w:abstractNumId w:val="16"/>
  </w:num>
  <w:num w:numId="92" w16cid:durableId="1390885635">
    <w:abstractNumId w:val="2"/>
  </w:num>
  <w:num w:numId="93" w16cid:durableId="1460339654">
    <w:abstractNumId w:val="50"/>
  </w:num>
  <w:num w:numId="94" w16cid:durableId="1534611541">
    <w:abstractNumId w:val="21"/>
  </w:num>
  <w:num w:numId="95" w16cid:durableId="1684819620">
    <w:abstractNumId w:val="20"/>
  </w:num>
  <w:num w:numId="96" w16cid:durableId="475681787">
    <w:abstractNumId w:val="78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2B"/>
    <w:rsid w:val="00012551"/>
    <w:rsid w:val="00012EC6"/>
    <w:rsid w:val="00014EF3"/>
    <w:rsid w:val="00016CD2"/>
    <w:rsid w:val="0001718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2770A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266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1F4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857"/>
    <w:rsid w:val="000C5C63"/>
    <w:rsid w:val="000C68CD"/>
    <w:rsid w:val="000C6926"/>
    <w:rsid w:val="000C6C89"/>
    <w:rsid w:val="000C6D67"/>
    <w:rsid w:val="000C7031"/>
    <w:rsid w:val="000D02F8"/>
    <w:rsid w:val="000D095A"/>
    <w:rsid w:val="000D1503"/>
    <w:rsid w:val="000D1FDB"/>
    <w:rsid w:val="000D23C7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71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7A78"/>
    <w:rsid w:val="00131703"/>
    <w:rsid w:val="00131E1A"/>
    <w:rsid w:val="00132848"/>
    <w:rsid w:val="00132B2D"/>
    <w:rsid w:val="00133279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0D6E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C0405"/>
    <w:rsid w:val="001C0AD7"/>
    <w:rsid w:val="001C13CB"/>
    <w:rsid w:val="001C224F"/>
    <w:rsid w:val="001C3D94"/>
    <w:rsid w:val="001C404A"/>
    <w:rsid w:val="001C4074"/>
    <w:rsid w:val="001C49BD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1D80"/>
    <w:rsid w:val="001D32E5"/>
    <w:rsid w:val="001D330A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4F81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6D9D"/>
    <w:rsid w:val="002B733D"/>
    <w:rsid w:val="002C0B13"/>
    <w:rsid w:val="002C0BE1"/>
    <w:rsid w:val="002C1695"/>
    <w:rsid w:val="002C280E"/>
    <w:rsid w:val="002C2E75"/>
    <w:rsid w:val="002C2F6A"/>
    <w:rsid w:val="002C3EA0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46DB"/>
    <w:rsid w:val="002D59B7"/>
    <w:rsid w:val="002D62C0"/>
    <w:rsid w:val="002D6DBA"/>
    <w:rsid w:val="002D712F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94"/>
    <w:rsid w:val="002E775D"/>
    <w:rsid w:val="002E7A0B"/>
    <w:rsid w:val="002F0354"/>
    <w:rsid w:val="002F0564"/>
    <w:rsid w:val="002F3F82"/>
    <w:rsid w:val="002F4B85"/>
    <w:rsid w:val="002F4E79"/>
    <w:rsid w:val="002F56A8"/>
    <w:rsid w:val="002F59D0"/>
    <w:rsid w:val="002F59DA"/>
    <w:rsid w:val="002F5E66"/>
    <w:rsid w:val="002F6AFE"/>
    <w:rsid w:val="00300706"/>
    <w:rsid w:val="00300A68"/>
    <w:rsid w:val="00301352"/>
    <w:rsid w:val="003015ED"/>
    <w:rsid w:val="00301682"/>
    <w:rsid w:val="0030282E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21C8"/>
    <w:rsid w:val="00332D2A"/>
    <w:rsid w:val="003332D6"/>
    <w:rsid w:val="00333A1C"/>
    <w:rsid w:val="003340B9"/>
    <w:rsid w:val="0033699A"/>
    <w:rsid w:val="00336C6A"/>
    <w:rsid w:val="00336D68"/>
    <w:rsid w:val="00336DC2"/>
    <w:rsid w:val="00336FD0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433A"/>
    <w:rsid w:val="003443B0"/>
    <w:rsid w:val="00344991"/>
    <w:rsid w:val="00344ADF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355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461E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407"/>
    <w:rsid w:val="00373A61"/>
    <w:rsid w:val="0037416E"/>
    <w:rsid w:val="0037635E"/>
    <w:rsid w:val="00376623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620A"/>
    <w:rsid w:val="003962B5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173C"/>
    <w:rsid w:val="003C2886"/>
    <w:rsid w:val="003C30E1"/>
    <w:rsid w:val="003C3AEA"/>
    <w:rsid w:val="003C3BBA"/>
    <w:rsid w:val="003C3E15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543B"/>
    <w:rsid w:val="00415E0B"/>
    <w:rsid w:val="00415E10"/>
    <w:rsid w:val="00416A50"/>
    <w:rsid w:val="00416F9B"/>
    <w:rsid w:val="0041757D"/>
    <w:rsid w:val="00417842"/>
    <w:rsid w:val="00417B61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9A3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5BAF"/>
    <w:rsid w:val="00446C00"/>
    <w:rsid w:val="00447138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2B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9F5"/>
    <w:rsid w:val="00483E31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A22"/>
    <w:rsid w:val="004A638B"/>
    <w:rsid w:val="004A6B5C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3F52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B47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87"/>
    <w:rsid w:val="005562EB"/>
    <w:rsid w:val="00556804"/>
    <w:rsid w:val="00556C9B"/>
    <w:rsid w:val="00556E2E"/>
    <w:rsid w:val="00557241"/>
    <w:rsid w:val="00557D1B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CE0"/>
    <w:rsid w:val="00567D3A"/>
    <w:rsid w:val="0057218B"/>
    <w:rsid w:val="00572BE8"/>
    <w:rsid w:val="00572EE3"/>
    <w:rsid w:val="005744D0"/>
    <w:rsid w:val="00574566"/>
    <w:rsid w:val="005747B9"/>
    <w:rsid w:val="00574E9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7E3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57C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1DE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20D"/>
    <w:rsid w:val="00603EE5"/>
    <w:rsid w:val="00604042"/>
    <w:rsid w:val="0060495B"/>
    <w:rsid w:val="006058AD"/>
    <w:rsid w:val="00605E11"/>
    <w:rsid w:val="00607D27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C9E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11F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6570"/>
    <w:rsid w:val="00657411"/>
    <w:rsid w:val="00657A18"/>
    <w:rsid w:val="00657E78"/>
    <w:rsid w:val="00660AB2"/>
    <w:rsid w:val="00661E56"/>
    <w:rsid w:val="0066221E"/>
    <w:rsid w:val="00662DE3"/>
    <w:rsid w:val="00663F08"/>
    <w:rsid w:val="0066592B"/>
    <w:rsid w:val="00667FD3"/>
    <w:rsid w:val="00670622"/>
    <w:rsid w:val="006718CF"/>
    <w:rsid w:val="00671CC7"/>
    <w:rsid w:val="00671E2C"/>
    <w:rsid w:val="00672079"/>
    <w:rsid w:val="00672624"/>
    <w:rsid w:val="00672F7C"/>
    <w:rsid w:val="00674DB3"/>
    <w:rsid w:val="00675445"/>
    <w:rsid w:val="006759D0"/>
    <w:rsid w:val="0067632E"/>
    <w:rsid w:val="00676F8C"/>
    <w:rsid w:val="00677060"/>
    <w:rsid w:val="006770AF"/>
    <w:rsid w:val="00677CF7"/>
    <w:rsid w:val="006814E9"/>
    <w:rsid w:val="006817BF"/>
    <w:rsid w:val="00682A20"/>
    <w:rsid w:val="00683174"/>
    <w:rsid w:val="006839F0"/>
    <w:rsid w:val="00683EE5"/>
    <w:rsid w:val="0068442C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C0F4C"/>
    <w:rsid w:val="006C2BCD"/>
    <w:rsid w:val="006C2C51"/>
    <w:rsid w:val="006C2FE2"/>
    <w:rsid w:val="006C430C"/>
    <w:rsid w:val="006C46C7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91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650D"/>
    <w:rsid w:val="006E75C3"/>
    <w:rsid w:val="006F0315"/>
    <w:rsid w:val="006F0442"/>
    <w:rsid w:val="006F0699"/>
    <w:rsid w:val="006F19D8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379D7"/>
    <w:rsid w:val="00740AAD"/>
    <w:rsid w:val="00741206"/>
    <w:rsid w:val="00741689"/>
    <w:rsid w:val="007416E2"/>
    <w:rsid w:val="00742549"/>
    <w:rsid w:val="007425E8"/>
    <w:rsid w:val="00743099"/>
    <w:rsid w:val="007430D1"/>
    <w:rsid w:val="00743B26"/>
    <w:rsid w:val="00743E06"/>
    <w:rsid w:val="00744438"/>
    <w:rsid w:val="00744B78"/>
    <w:rsid w:val="007451BC"/>
    <w:rsid w:val="00745631"/>
    <w:rsid w:val="00745B27"/>
    <w:rsid w:val="00746247"/>
    <w:rsid w:val="007464B3"/>
    <w:rsid w:val="0075053D"/>
    <w:rsid w:val="007505DF"/>
    <w:rsid w:val="0075087D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3D7B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5C54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606D"/>
    <w:rsid w:val="008361D3"/>
    <w:rsid w:val="008362E9"/>
    <w:rsid w:val="008376C6"/>
    <w:rsid w:val="0083786C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907"/>
    <w:rsid w:val="00853D8B"/>
    <w:rsid w:val="00857E7B"/>
    <w:rsid w:val="00860292"/>
    <w:rsid w:val="00860454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F3D"/>
    <w:rsid w:val="00883425"/>
    <w:rsid w:val="008839B7"/>
    <w:rsid w:val="00883C3A"/>
    <w:rsid w:val="00884056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7061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2EF9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0B68"/>
    <w:rsid w:val="00901059"/>
    <w:rsid w:val="00901A52"/>
    <w:rsid w:val="0090235B"/>
    <w:rsid w:val="0090290B"/>
    <w:rsid w:val="00902A79"/>
    <w:rsid w:val="00902F9C"/>
    <w:rsid w:val="00903039"/>
    <w:rsid w:val="00904260"/>
    <w:rsid w:val="00904B29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3955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590"/>
    <w:rsid w:val="00932996"/>
    <w:rsid w:val="00932C32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45A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498"/>
    <w:rsid w:val="00965658"/>
    <w:rsid w:val="009656FC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5B4C"/>
    <w:rsid w:val="00976367"/>
    <w:rsid w:val="00976C18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8CA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83B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27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56F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E95"/>
    <w:rsid w:val="009C5C51"/>
    <w:rsid w:val="009C6A38"/>
    <w:rsid w:val="009C745D"/>
    <w:rsid w:val="009C7E6F"/>
    <w:rsid w:val="009D03B3"/>
    <w:rsid w:val="009D0560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5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B6F"/>
    <w:rsid w:val="00A35C0B"/>
    <w:rsid w:val="00A36854"/>
    <w:rsid w:val="00A374AA"/>
    <w:rsid w:val="00A3782F"/>
    <w:rsid w:val="00A37B61"/>
    <w:rsid w:val="00A409AC"/>
    <w:rsid w:val="00A418B7"/>
    <w:rsid w:val="00A42EF4"/>
    <w:rsid w:val="00A438BD"/>
    <w:rsid w:val="00A43CAB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57"/>
    <w:rsid w:val="00A71FC2"/>
    <w:rsid w:val="00A7213A"/>
    <w:rsid w:val="00A72284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CD3"/>
    <w:rsid w:val="00AB5410"/>
    <w:rsid w:val="00AB5B17"/>
    <w:rsid w:val="00AB5BF2"/>
    <w:rsid w:val="00AB5C5F"/>
    <w:rsid w:val="00AB66CF"/>
    <w:rsid w:val="00AB6CA6"/>
    <w:rsid w:val="00AB7205"/>
    <w:rsid w:val="00AB7657"/>
    <w:rsid w:val="00AB7720"/>
    <w:rsid w:val="00AB7E5B"/>
    <w:rsid w:val="00AB7FDE"/>
    <w:rsid w:val="00AC0457"/>
    <w:rsid w:val="00AC060A"/>
    <w:rsid w:val="00AC17D5"/>
    <w:rsid w:val="00AC20CD"/>
    <w:rsid w:val="00AC29B8"/>
    <w:rsid w:val="00AC2AD1"/>
    <w:rsid w:val="00AC4899"/>
    <w:rsid w:val="00AC50BF"/>
    <w:rsid w:val="00AC55D7"/>
    <w:rsid w:val="00AC6382"/>
    <w:rsid w:val="00AC6E4C"/>
    <w:rsid w:val="00AC6FA9"/>
    <w:rsid w:val="00AC740D"/>
    <w:rsid w:val="00AC7656"/>
    <w:rsid w:val="00AD2A7C"/>
    <w:rsid w:val="00AD2D45"/>
    <w:rsid w:val="00AD3A31"/>
    <w:rsid w:val="00AD3B8D"/>
    <w:rsid w:val="00AD4248"/>
    <w:rsid w:val="00AD47DA"/>
    <w:rsid w:val="00AD608D"/>
    <w:rsid w:val="00AD6410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F07"/>
    <w:rsid w:val="00AF43D1"/>
    <w:rsid w:val="00AF555A"/>
    <w:rsid w:val="00AF5E10"/>
    <w:rsid w:val="00AF6330"/>
    <w:rsid w:val="00AF6A06"/>
    <w:rsid w:val="00AF6FDA"/>
    <w:rsid w:val="00AF773B"/>
    <w:rsid w:val="00AF7B33"/>
    <w:rsid w:val="00B00E3C"/>
    <w:rsid w:val="00B00FAE"/>
    <w:rsid w:val="00B01CFD"/>
    <w:rsid w:val="00B02A4A"/>
    <w:rsid w:val="00B02F92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226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7C"/>
    <w:rsid w:val="00B326B9"/>
    <w:rsid w:val="00B329FD"/>
    <w:rsid w:val="00B33402"/>
    <w:rsid w:val="00B334FD"/>
    <w:rsid w:val="00B336F5"/>
    <w:rsid w:val="00B3494D"/>
    <w:rsid w:val="00B3673C"/>
    <w:rsid w:val="00B3683D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19A0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4C3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A5D"/>
    <w:rsid w:val="00B87CE5"/>
    <w:rsid w:val="00B90420"/>
    <w:rsid w:val="00B9047A"/>
    <w:rsid w:val="00B90620"/>
    <w:rsid w:val="00B9085F"/>
    <w:rsid w:val="00B91FE1"/>
    <w:rsid w:val="00B9295E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D55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0D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4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29DA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23DE"/>
    <w:rsid w:val="00C12464"/>
    <w:rsid w:val="00C12506"/>
    <w:rsid w:val="00C13290"/>
    <w:rsid w:val="00C134D9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6924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26BC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733"/>
    <w:rsid w:val="00C87837"/>
    <w:rsid w:val="00C908BD"/>
    <w:rsid w:val="00C90D6C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75F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3493"/>
    <w:rsid w:val="00CD42EE"/>
    <w:rsid w:val="00CD4A26"/>
    <w:rsid w:val="00CD5582"/>
    <w:rsid w:val="00CD593C"/>
    <w:rsid w:val="00CD5B47"/>
    <w:rsid w:val="00CD5FF7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B5C"/>
    <w:rsid w:val="00D02DB9"/>
    <w:rsid w:val="00D03D8F"/>
    <w:rsid w:val="00D047D1"/>
    <w:rsid w:val="00D05FE8"/>
    <w:rsid w:val="00D0638D"/>
    <w:rsid w:val="00D0686B"/>
    <w:rsid w:val="00D06CE2"/>
    <w:rsid w:val="00D070B8"/>
    <w:rsid w:val="00D10991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B41"/>
    <w:rsid w:val="00D6274D"/>
    <w:rsid w:val="00D62FC5"/>
    <w:rsid w:val="00D63069"/>
    <w:rsid w:val="00D632A7"/>
    <w:rsid w:val="00D636AD"/>
    <w:rsid w:val="00D63E4F"/>
    <w:rsid w:val="00D63EE0"/>
    <w:rsid w:val="00D644F8"/>
    <w:rsid w:val="00D648E0"/>
    <w:rsid w:val="00D64D83"/>
    <w:rsid w:val="00D64DB1"/>
    <w:rsid w:val="00D6660A"/>
    <w:rsid w:val="00D666FB"/>
    <w:rsid w:val="00D66F05"/>
    <w:rsid w:val="00D66F32"/>
    <w:rsid w:val="00D673BB"/>
    <w:rsid w:val="00D67480"/>
    <w:rsid w:val="00D705F8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EFB"/>
    <w:rsid w:val="00D82F1C"/>
    <w:rsid w:val="00D82F20"/>
    <w:rsid w:val="00D83285"/>
    <w:rsid w:val="00D83D17"/>
    <w:rsid w:val="00D84800"/>
    <w:rsid w:val="00D85498"/>
    <w:rsid w:val="00D85798"/>
    <w:rsid w:val="00D85D48"/>
    <w:rsid w:val="00D90564"/>
    <w:rsid w:val="00D90B2C"/>
    <w:rsid w:val="00D91402"/>
    <w:rsid w:val="00D92006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B1"/>
    <w:rsid w:val="00DA2ED7"/>
    <w:rsid w:val="00DA3412"/>
    <w:rsid w:val="00DA4197"/>
    <w:rsid w:val="00DA57CA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2FC5"/>
    <w:rsid w:val="00DB3A6F"/>
    <w:rsid w:val="00DB3CEB"/>
    <w:rsid w:val="00DB4814"/>
    <w:rsid w:val="00DB53A2"/>
    <w:rsid w:val="00DB5DE7"/>
    <w:rsid w:val="00DB6A19"/>
    <w:rsid w:val="00DB7900"/>
    <w:rsid w:val="00DC030A"/>
    <w:rsid w:val="00DC17E1"/>
    <w:rsid w:val="00DC237C"/>
    <w:rsid w:val="00DC29B4"/>
    <w:rsid w:val="00DC2EBC"/>
    <w:rsid w:val="00DC3275"/>
    <w:rsid w:val="00DC328F"/>
    <w:rsid w:val="00DC39E7"/>
    <w:rsid w:val="00DC43BF"/>
    <w:rsid w:val="00DC481B"/>
    <w:rsid w:val="00DC5413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F01F9"/>
    <w:rsid w:val="00DF02D0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B36"/>
    <w:rsid w:val="00DF7FDA"/>
    <w:rsid w:val="00E003C1"/>
    <w:rsid w:val="00E004FB"/>
    <w:rsid w:val="00E00CA4"/>
    <w:rsid w:val="00E00EAC"/>
    <w:rsid w:val="00E0120B"/>
    <w:rsid w:val="00E015C2"/>
    <w:rsid w:val="00E021EA"/>
    <w:rsid w:val="00E0227B"/>
    <w:rsid w:val="00E030A7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5956"/>
    <w:rsid w:val="00E76060"/>
    <w:rsid w:val="00E7612C"/>
    <w:rsid w:val="00E77822"/>
    <w:rsid w:val="00E81416"/>
    <w:rsid w:val="00E82D3D"/>
    <w:rsid w:val="00E82E98"/>
    <w:rsid w:val="00E833A8"/>
    <w:rsid w:val="00E86206"/>
    <w:rsid w:val="00E86366"/>
    <w:rsid w:val="00E8638C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1F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231"/>
    <w:rsid w:val="00F26DFC"/>
    <w:rsid w:val="00F26F68"/>
    <w:rsid w:val="00F26F96"/>
    <w:rsid w:val="00F308CB"/>
    <w:rsid w:val="00F30AA6"/>
    <w:rsid w:val="00F30E07"/>
    <w:rsid w:val="00F31DB8"/>
    <w:rsid w:val="00F31E16"/>
    <w:rsid w:val="00F32442"/>
    <w:rsid w:val="00F32C97"/>
    <w:rsid w:val="00F330BE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22E3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77A8"/>
    <w:rsid w:val="00F87D61"/>
    <w:rsid w:val="00F910E0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E97"/>
    <w:rsid w:val="00FD7063"/>
    <w:rsid w:val="00FD7D6D"/>
    <w:rsid w:val="00FE026F"/>
    <w:rsid w:val="00FE06C6"/>
    <w:rsid w:val="00FE1087"/>
    <w:rsid w:val="00FE13FE"/>
    <w:rsid w:val="00FE1614"/>
    <w:rsid w:val="00FE2B0C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aliases w:val="Preambuła,Kolorowa lista — akcent 11,List Paragraph,lp1,Średnia lista 2 — akcent 41,HŁ_Bullet1,Normal,Akapit z listą3,Akapit z listą31,Wypunktowanie,Normal2,Obiekt,List Paragraph1,Wyliczanie,Numerowanie,BulletC,CW_Lista,sw tekst,L1,Ryzyko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aliases w:val="Preambuła Znak,Kolorowa lista — akcent 11 Znak,List Paragraph Znak,lp1 Znak,Średnia lista 2 — akcent 41 Znak,HŁ_Bullet1 Znak,Normal Znak,Akapit z listą3 Znak,Akapit z listą31 Znak,Wypunktowanie Znak,Normal2 Znak,Obiekt Znak,L1 Znak"/>
    <w:basedOn w:val="Domylnaczcionkaakapitu"/>
    <w:link w:val="Akapitzlist"/>
    <w:uiPriority w:val="34"/>
    <w:qFormat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  <w:style w:type="paragraph" w:customStyle="1" w:styleId="Styl1">
    <w:name w:val="Styl1"/>
    <w:basedOn w:val="Normalny"/>
    <w:autoRedefine/>
    <w:qFormat/>
    <w:rsid w:val="00447138"/>
    <w:pPr>
      <w:widowControl/>
      <w:autoSpaceDE/>
      <w:autoSpaceDN/>
      <w:adjustRightInd/>
      <w:spacing w:after="120" w:line="320" w:lineRule="exact"/>
      <w:ind w:left="1134" w:hanging="708"/>
      <w:jc w:val="both"/>
    </w:pPr>
    <w:rPr>
      <w:sz w:val="22"/>
      <w:szCs w:val="22"/>
      <w:lang w:eastAsia="en-US"/>
    </w:rPr>
  </w:style>
  <w:style w:type="character" w:customStyle="1" w:styleId="cf01">
    <w:name w:val="cf01"/>
    <w:basedOn w:val="Domylnaczcionkaakapitu"/>
    <w:rsid w:val="000571F4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2023-12-31T23:00:00+00:00</wapObowiazujeOd>
    <wapDataWydania xmlns="c1876336-ecf6-4d04-83f9-df4cad67950a">2023-12-21T23:00:00+00:00</wapDataWydania>
    <wapPlikObowiazujeOd xmlns="c1876336-ecf6-4d04-83f9-df4cad67950a" xsi:nil="true"/>
  </documentManagement>
</p:properties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E9A6B-9A8F-454F-A164-B9F50244FF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D50A35-35B9-46C6-8181-06CAF4575277}">
  <ds:schemaRefs>
    <ds:schemaRef ds:uri="http://schemas.microsoft.com/office/2006/metadata/properties"/>
    <ds:schemaRef ds:uri="http://schemas.microsoft.com/office/infopath/2007/PartnerControls"/>
    <ds:schemaRef ds:uri="c1876336-ecf6-4d04-83f9-df4cad67950a"/>
    <ds:schemaRef ds:uri="7b1cf317-af41-45ad-8637-b483ded5e117"/>
  </ds:schemaRefs>
</ds:datastoreItem>
</file>

<file path=customXml/itemProps3.xml><?xml version="1.0" encoding="utf-8"?>
<ds:datastoreItem xmlns:ds="http://schemas.openxmlformats.org/officeDocument/2006/customXml" ds:itemID="{611DC75D-D2DB-49B3-A631-5BE44E143DE5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EC366FA2-5B41-4D74-AEC8-DC8F77BA0A9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AE5A3F9-B3C0-4FC5-BBC1-21FD20805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281</Words>
  <Characters>2196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Małecka Joanna (PSG)</cp:lastModifiedBy>
  <cp:revision>14</cp:revision>
  <cp:lastPrinted>2023-12-01T14:07:00Z</cp:lastPrinted>
  <dcterms:created xsi:type="dcterms:W3CDTF">2024-01-03T06:10:00Z</dcterms:created>
  <dcterms:modified xsi:type="dcterms:W3CDTF">2025-10-14T07:46:00Z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ContentTypeId">
    <vt:lpwstr>0x010100BE0517E2E23A394F839B699B468CEEAB007FAD932216DFF348B6B3B5B4E8194F9C</vt:lpwstr>
  </property>
  <property fmtid="{D5CDD505-2E9C-101B-9397-08002B2CF9AE}" pid="16" name="wapDataOstatniejWersji">
    <vt:filetime>2023-12-22T11:26:18Z</vt:filetime>
  </property>
  <property fmtid="{D5CDD505-2E9C-101B-9397-08002B2CF9AE}" pid="17" name="WorkflowChangePath">
    <vt:lpwstr>8379072f-fac7-4857-8213-1ab9bbb0aff9,5;8379072f-fac7-4857-8213-1ab9bbb0aff9,2;8379072f-fac7-4857-8213-1ab9bbb0aff9,2;</vt:lpwstr>
  </property>
  <property fmtid="{D5CDD505-2E9C-101B-9397-08002B2CF9AE}" pid="18" name="wapMegaproces">
    <vt:lpwstr>8</vt:lpwstr>
  </property>
  <property fmtid="{D5CDD505-2E9C-101B-9397-08002B2CF9AE}" pid="19" name="wapProces">
    <vt:lpwstr>76</vt:lpwstr>
  </property>
  <property fmtid="{D5CDD505-2E9C-101B-9397-08002B2CF9AE}" pid="20" name="MSIP_Label_49f13cfd-5796-464f-b156-41c62f2d4b30_Enabled">
    <vt:lpwstr>true</vt:lpwstr>
  </property>
  <property fmtid="{D5CDD505-2E9C-101B-9397-08002B2CF9AE}" pid="21" name="MSIP_Label_49f13cfd-5796-464f-b156-41c62f2d4b30_SetDate">
    <vt:lpwstr>2022-09-01T09:11:41Z</vt:lpwstr>
  </property>
  <property fmtid="{D5CDD505-2E9C-101B-9397-08002B2CF9AE}" pid="22" name="MSIP_Label_49f13cfd-5796-464f-b156-41c62f2d4b30_Method">
    <vt:lpwstr>Privileged</vt:lpwstr>
  </property>
  <property fmtid="{D5CDD505-2E9C-101B-9397-08002B2CF9AE}" pid="23" name="MSIP_Label_49f13cfd-5796-464f-b156-41c62f2d4b30_Name">
    <vt:lpwstr>49f13cfd-5796-464f-b156-41c62f2d4b30</vt:lpwstr>
  </property>
  <property fmtid="{D5CDD505-2E9C-101B-9397-08002B2CF9AE}" pid="24" name="MSIP_Label_49f13cfd-5796-464f-b156-41c62f2d4b30_SiteId">
    <vt:lpwstr>ef14d27b-bd2c-4b20-81f6-f50d7f33c306</vt:lpwstr>
  </property>
  <property fmtid="{D5CDD505-2E9C-101B-9397-08002B2CF9AE}" pid="25" name="MSIP_Label_49f13cfd-5796-464f-b156-41c62f2d4b30_ActionId">
    <vt:lpwstr>8850bc3c-ccb6-416b-9b18-a133f2017cb5</vt:lpwstr>
  </property>
  <property fmtid="{D5CDD505-2E9C-101B-9397-08002B2CF9AE}" pid="26" name="MSIP_Label_49f13cfd-5796-464f-b156-41c62f2d4b30_ContentBits">
    <vt:lpwstr>0</vt:lpwstr>
  </property>
</Properties>
</file>